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90E7" w14:textId="0C6604EE" w:rsidR="00F73875" w:rsidRDefault="00476A07" w:rsidP="0050191A">
      <w:pPr>
        <w:pStyle w:val="Znag"/>
        <w:spacing w:after="480"/>
      </w:pPr>
      <w:r>
        <w:rPr>
          <w:noProof/>
          <w:lang w:eastAsia="pl-PL"/>
        </w:rPr>
        <w:drawing>
          <wp:anchor distT="0" distB="0" distL="114300" distR="114300" simplePos="0" relativeHeight="251658240" behindDoc="0" locked="0" layoutInCell="1" allowOverlap="1" wp14:anchorId="06D20491" wp14:editId="4D24FCC2">
            <wp:simplePos x="0" y="0"/>
            <wp:positionH relativeFrom="column">
              <wp:posOffset>-76835</wp:posOffset>
            </wp:positionH>
            <wp:positionV relativeFrom="paragraph">
              <wp:posOffset>-672465</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F73875" w:rsidRPr="00294826">
        <w:t xml:space="preserve">ZAŁĄCZNIK NR </w:t>
      </w:r>
      <w:r w:rsidR="00495697">
        <w:t>1</w:t>
      </w:r>
      <w:r w:rsidR="00417462">
        <w:t>0</w:t>
      </w:r>
      <w:r w:rsidR="00F73875" w:rsidRPr="00294826">
        <w:t xml:space="preserve"> DO SWZ</w:t>
      </w:r>
      <w:r w:rsidR="00F73875" w:rsidRPr="00294826">
        <w:tab/>
      </w:r>
      <w:r w:rsidR="00C878B2" w:rsidRPr="00C878B2">
        <w:rPr>
          <w:sz w:val="20"/>
          <w:szCs w:val="20"/>
        </w:rPr>
        <w:t>POST/DYS/OR/GZ/00024/2026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434690F3" w14:textId="77777777" w:rsidTr="00EB5140">
        <w:trPr>
          <w:trHeight w:val="1820"/>
        </w:trPr>
        <w:tc>
          <w:tcPr>
            <w:tcW w:w="3656" w:type="dxa"/>
            <w:tcBorders>
              <w:top w:val="thinThickSmallGap" w:sz="12" w:space="0" w:color="0070C0"/>
              <w:bottom w:val="thinThickSmallGap" w:sz="12" w:space="0" w:color="0070C0"/>
            </w:tcBorders>
          </w:tcPr>
          <w:p w14:paraId="434690E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34690E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434690E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34690E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34690EE" w14:textId="65169C01"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34690EF" w14:textId="2819DBC3"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434690F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34690F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34690F2" w14:textId="65CE3036"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34690F4" w14:textId="10DC9693"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434690F5" w14:textId="1EAB784F"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B7F5F" w:rsidRPr="002B7F5F">
        <w:rPr>
          <w:rFonts w:asciiTheme="minorHAnsi" w:eastAsia="Calibri" w:hAnsiTheme="minorHAnsi" w:cstheme="minorHAnsi"/>
          <w:b/>
          <w:bCs/>
          <w:i/>
          <w:szCs w:val="22"/>
          <w:lang w:eastAsia="pl-PL"/>
        </w:rPr>
        <w:t xml:space="preserve">Budowa przyłączy kablowych </w:t>
      </w:r>
      <w:proofErr w:type="spellStart"/>
      <w:r w:rsidR="002B7F5F" w:rsidRPr="002B7F5F">
        <w:rPr>
          <w:rFonts w:asciiTheme="minorHAnsi" w:eastAsia="Calibri" w:hAnsiTheme="minorHAnsi" w:cstheme="minorHAnsi"/>
          <w:b/>
          <w:bCs/>
          <w:i/>
          <w:szCs w:val="22"/>
          <w:lang w:eastAsia="pl-PL"/>
        </w:rPr>
        <w:t>nN</w:t>
      </w:r>
      <w:proofErr w:type="spellEnd"/>
      <w:r w:rsidR="002B7F5F" w:rsidRPr="002B7F5F">
        <w:rPr>
          <w:rFonts w:asciiTheme="minorHAnsi" w:eastAsia="Calibri" w:hAnsiTheme="minorHAnsi" w:cstheme="minorHAnsi"/>
          <w:b/>
          <w:bCs/>
          <w:i/>
          <w:szCs w:val="22"/>
          <w:lang w:eastAsia="pl-PL"/>
        </w:rPr>
        <w:t xml:space="preserve"> na terenie Rejonu Energetycznego Rzeszów - 3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434690F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434690F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434690F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34690F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434690F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434690F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4346910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34690F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34690F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346910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346910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346910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346910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346910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4346910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4346910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4346910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346910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346910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346911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346911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4346911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346911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46911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4346911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346911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4346911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346912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346912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346912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346912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346912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346912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4346912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346912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4346913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3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346913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346913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4346913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4346913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346913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346913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4"/>
      <w:headerReference w:type="first" r:id="rId15"/>
      <w:footerReference w:type="first" r:id="rId16"/>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7DDC1" w14:textId="77777777" w:rsidR="00065464" w:rsidRDefault="00065464" w:rsidP="004A302B">
      <w:pPr>
        <w:spacing w:line="240" w:lineRule="auto"/>
      </w:pPr>
      <w:r>
        <w:separator/>
      </w:r>
    </w:p>
  </w:endnote>
  <w:endnote w:type="continuationSeparator" w:id="0">
    <w:p w14:paraId="08570665" w14:textId="77777777" w:rsidR="00065464" w:rsidRDefault="0006546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E" w14:textId="5B1EA270"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41395">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41395">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40" w14:textId="6FEE45D5"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413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41395">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C8111" w14:textId="77777777" w:rsidR="00065464" w:rsidRDefault="00065464" w:rsidP="004A302B">
      <w:pPr>
        <w:spacing w:line="240" w:lineRule="auto"/>
      </w:pPr>
      <w:r>
        <w:separator/>
      </w:r>
    </w:p>
  </w:footnote>
  <w:footnote w:type="continuationSeparator" w:id="0">
    <w:p w14:paraId="03B90BC1" w14:textId="77777777" w:rsidR="00065464" w:rsidRDefault="0006546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F" w14:textId="303B0C41"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401294083">
    <w:abstractNumId w:val="13"/>
  </w:num>
  <w:num w:numId="2" w16cid:durableId="351612450">
    <w:abstractNumId w:val="8"/>
  </w:num>
  <w:num w:numId="3" w16cid:durableId="1974947242">
    <w:abstractNumId w:val="22"/>
  </w:num>
  <w:num w:numId="4" w16cid:durableId="1210267156">
    <w:abstractNumId w:val="6"/>
  </w:num>
  <w:num w:numId="5" w16cid:durableId="1544100722">
    <w:abstractNumId w:val="10"/>
  </w:num>
  <w:num w:numId="6" w16cid:durableId="521208984">
    <w:abstractNumId w:val="15"/>
  </w:num>
  <w:num w:numId="7" w16cid:durableId="2049642750">
    <w:abstractNumId w:val="16"/>
  </w:num>
  <w:num w:numId="8" w16cid:durableId="1396659149">
    <w:abstractNumId w:val="17"/>
  </w:num>
  <w:num w:numId="9" w16cid:durableId="1892306663">
    <w:abstractNumId w:val="7"/>
  </w:num>
  <w:num w:numId="10" w16cid:durableId="1714039464">
    <w:abstractNumId w:val="18"/>
  </w:num>
  <w:num w:numId="11" w16cid:durableId="2122527841">
    <w:abstractNumId w:val="4"/>
  </w:num>
  <w:num w:numId="12" w16cid:durableId="1649630803">
    <w:abstractNumId w:val="19"/>
  </w:num>
  <w:num w:numId="13" w16cid:durableId="1591154600">
    <w:abstractNumId w:val="12"/>
  </w:num>
  <w:num w:numId="14" w16cid:durableId="120997449">
    <w:abstractNumId w:val="3"/>
  </w:num>
  <w:num w:numId="15" w16cid:durableId="1376275215">
    <w:abstractNumId w:val="11"/>
  </w:num>
  <w:num w:numId="16" w16cid:durableId="1929345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3958880">
    <w:abstractNumId w:val="10"/>
  </w:num>
  <w:num w:numId="18" w16cid:durableId="828716395">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641083407">
    <w:abstractNumId w:val="5"/>
  </w:num>
  <w:num w:numId="20" w16cid:durableId="1662659935">
    <w:abstractNumId w:val="21"/>
  </w:num>
  <w:num w:numId="21" w16cid:durableId="1037317970">
    <w:abstractNumId w:val="9"/>
  </w:num>
  <w:num w:numId="22" w16cid:durableId="471798603">
    <w:abstractNumId w:val="14"/>
  </w:num>
  <w:num w:numId="23" w16cid:durableId="82374282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52C"/>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6546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4A67"/>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4A7"/>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432"/>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B7F5F"/>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4FF5"/>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101"/>
    <w:rsid w:val="003E0C0F"/>
    <w:rsid w:val="003E107C"/>
    <w:rsid w:val="003E3A6A"/>
    <w:rsid w:val="003E6756"/>
    <w:rsid w:val="003E760F"/>
    <w:rsid w:val="003F31AB"/>
    <w:rsid w:val="003F63B1"/>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6A0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359B"/>
    <w:rsid w:val="004E41B6"/>
    <w:rsid w:val="004E4393"/>
    <w:rsid w:val="004E48E9"/>
    <w:rsid w:val="004E528A"/>
    <w:rsid w:val="004E75D3"/>
    <w:rsid w:val="004F0088"/>
    <w:rsid w:val="004F0094"/>
    <w:rsid w:val="004F0173"/>
    <w:rsid w:val="004F0448"/>
    <w:rsid w:val="004F0958"/>
    <w:rsid w:val="004F10E0"/>
    <w:rsid w:val="004F3D3C"/>
    <w:rsid w:val="004F4963"/>
    <w:rsid w:val="004F55E7"/>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26F8"/>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055"/>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933"/>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0561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7FE"/>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3E4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DFD"/>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720"/>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3C7"/>
    <w:rsid w:val="00B35536"/>
    <w:rsid w:val="00B357E8"/>
    <w:rsid w:val="00B35A0F"/>
    <w:rsid w:val="00B36BAE"/>
    <w:rsid w:val="00B36DF0"/>
    <w:rsid w:val="00B37607"/>
    <w:rsid w:val="00B41395"/>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4FAA"/>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08FF"/>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1B5"/>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17545"/>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8B2"/>
    <w:rsid w:val="00C87D63"/>
    <w:rsid w:val="00C9366C"/>
    <w:rsid w:val="00C94218"/>
    <w:rsid w:val="00C942D2"/>
    <w:rsid w:val="00C942E7"/>
    <w:rsid w:val="00C9462F"/>
    <w:rsid w:val="00C95549"/>
    <w:rsid w:val="00C95BBA"/>
    <w:rsid w:val="00C95F22"/>
    <w:rsid w:val="00C96232"/>
    <w:rsid w:val="00C97524"/>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535"/>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10C5"/>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1456"/>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336"/>
    <w:rsid w:val="00F1072E"/>
    <w:rsid w:val="00F158A3"/>
    <w:rsid w:val="00F165ED"/>
    <w:rsid w:val="00F17CD3"/>
    <w:rsid w:val="00F2017D"/>
    <w:rsid w:val="00F2052C"/>
    <w:rsid w:val="00F24980"/>
    <w:rsid w:val="00F259B6"/>
    <w:rsid w:val="00F27245"/>
    <w:rsid w:val="00F30FC5"/>
    <w:rsid w:val="00F3118B"/>
    <w:rsid w:val="00F31C69"/>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90E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POST/DYS/OR/GZ/00024/2026                         </dmsv2SWPP2ObjectNumber>
    <dmsv2SWPP2SumMD5 xmlns="http://schemas.microsoft.com/sharepoint/v3">453f8fbdc8e4d43ab516ebac79ea2168</dmsv2SWPP2SumMD5>
    <dmsv2BaseMoved xmlns="http://schemas.microsoft.com/sharepoint/v3">false</dmsv2BaseMoved>
    <dmsv2BaseIsSensitive xmlns="http://schemas.microsoft.com/sharepoint/v3">true</dmsv2BaseIsSensitive>
    <dmsv2SWPP2IDSWPP2 xmlns="http://schemas.microsoft.com/sharepoint/v3">702890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24097900</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JEUP5JKVCYQC-922955212-15033</_dlc_DocId>
    <_dlc_DocIdUrl xmlns="a19cb1c7-c5c7-46d4-85ae-d83685407bba">
      <Url>https://swpp2.dms.gkpge.pl/sites/41/_layouts/15/DocIdRedir.aspx?ID=JEUP5JKVCYQC-922955212-15033</Url>
      <Description>JEUP5JKVCYQC-922955212-15033</Description>
    </_dlc_DocIdUrl>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1DF9569-A26D-425E-861B-BF89DBD21A01}">
  <ds:schemaRefs>
    <ds:schemaRef ds:uri="http://schemas.openxmlformats.org/officeDocument/2006/bibliography"/>
  </ds:schemaRefs>
</ds:datastoreItem>
</file>

<file path=customXml/itemProps4.xml><?xml version="1.0" encoding="utf-8"?>
<ds:datastoreItem xmlns:ds="http://schemas.openxmlformats.org/officeDocument/2006/customXml" ds:itemID="{77BCB1B4-B1AE-4EB1-8B35-BB9C5866D658}"/>
</file>

<file path=customXml/itemProps5.xml><?xml version="1.0" encoding="utf-8"?>
<ds:datastoreItem xmlns:ds="http://schemas.openxmlformats.org/officeDocument/2006/customXml" ds:itemID="{FAA45667-3BE7-45F0-B24F-64DD04AB9B3F}">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2731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Grabiec Rafał [PGE Dystr. O.Rzeszów]</cp:lastModifiedBy>
  <cp:revision>16</cp:revision>
  <cp:lastPrinted>2020-02-27T07:25:00Z</cp:lastPrinted>
  <dcterms:created xsi:type="dcterms:W3CDTF">2025-01-16T08:13:00Z</dcterms:created>
  <dcterms:modified xsi:type="dcterms:W3CDTF">2026-01-11T21:35:00Z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6e71e223-49b3-414e-970f-77d64a21954c</vt:lpwstr>
  </property>
  <property fmtid="{D5CDD505-2E9C-101B-9397-08002B2CF9AE}" pid="4" name="MSIP_Label_66b5d990-821a-4d41-b503-280f184b2126_Enabled">
    <vt:lpwstr>true</vt:lpwstr>
  </property>
  <property fmtid="{D5CDD505-2E9C-101B-9397-08002B2CF9AE}" pid="5" name="MSIP_Label_66b5d990-821a-4d41-b503-280f184b2126_SetDate">
    <vt:lpwstr>2025-01-16T08:11:46Z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089aea07-3980-43ea-b847-1577b053a905</vt:lpwstr>
  </property>
  <property fmtid="{D5CDD505-2E9C-101B-9397-08002B2CF9AE}" pid="10" name="MSIP_Label_66b5d990-821a-4d41-b503-280f184b2126_ContentBits">
    <vt:lpwstr>0</vt:lpwstr>
  </property>
</Properties>
</file>